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72F3598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724CD4">
        <w:rPr>
          <w:rFonts w:ascii="Arial" w:eastAsiaTheme="minorHAnsi" w:hAnsi="Arial" w:cs="Arial"/>
          <w:sz w:val="22"/>
          <w:szCs w:val="22"/>
          <w:lang w:val="pl-PL"/>
        </w:rPr>
        <w:t>2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2195008C" w:rsidR="00285FEE" w:rsidRDefault="00724CD4" w:rsidP="00E42E5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24CD4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1 143R Gawłuszowice – Chrząstów – Mielec w</w:t>
      </w:r>
      <w:r w:rsidR="00426DF7"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bookmarkStart w:id="0" w:name="_GoBack"/>
      <w:bookmarkEnd w:id="0"/>
      <w:r w:rsidRPr="00724CD4">
        <w:rPr>
          <w:rFonts w:ascii="Arial" w:hAnsi="Arial" w:cs="Arial"/>
          <w:b/>
          <w:bCs/>
          <w:sz w:val="22"/>
          <w:szCs w:val="22"/>
          <w:lang w:val="pl-PL" w:eastAsia="pl-PL"/>
        </w:rPr>
        <w:t>m.</w:t>
      </w:r>
      <w:r w:rsidR="00426DF7"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724CD4">
        <w:rPr>
          <w:rFonts w:ascii="Arial" w:hAnsi="Arial" w:cs="Arial"/>
          <w:b/>
          <w:bCs/>
          <w:sz w:val="22"/>
          <w:szCs w:val="22"/>
          <w:lang w:val="pl-PL" w:eastAsia="pl-PL"/>
        </w:rPr>
        <w:t>Chrząstów i Złotniki</w:t>
      </w:r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9209E" w14:textId="77777777" w:rsidR="004A7305" w:rsidRDefault="004A7305" w:rsidP="00AC1A4B">
      <w:r>
        <w:separator/>
      </w:r>
    </w:p>
  </w:endnote>
  <w:endnote w:type="continuationSeparator" w:id="0">
    <w:p w14:paraId="7CE68B9F" w14:textId="77777777" w:rsidR="004A7305" w:rsidRDefault="004A730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26DF7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26DF7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D94BD2" w14:textId="77777777" w:rsidR="004A7305" w:rsidRDefault="004A7305" w:rsidP="00AC1A4B">
      <w:r>
        <w:separator/>
      </w:r>
    </w:p>
  </w:footnote>
  <w:footnote w:type="continuationSeparator" w:id="0">
    <w:p w14:paraId="10464324" w14:textId="77777777" w:rsidR="004A7305" w:rsidRDefault="004A730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412B769A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C59FE">
      <w:rPr>
        <w:rFonts w:ascii="Calibri" w:hAnsi="Calibri"/>
        <w:b/>
        <w:bCs/>
        <w:color w:val="4F81BD"/>
        <w:sz w:val="18"/>
        <w:szCs w:val="18"/>
        <w:lang w:val="pl-PL" w:eastAsia="ar-SA"/>
      </w:rPr>
      <w:t>55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C67E1-4DAA-4B90-B64A-9705CAAEF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505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2021-01-22T11:33:00Z</cp:lastPrinted>
  <dcterms:created xsi:type="dcterms:W3CDTF">2021-02-17T13:06:00Z</dcterms:created>
  <dcterms:modified xsi:type="dcterms:W3CDTF">2022-07-20T08:25:00Z</dcterms:modified>
</cp:coreProperties>
</file>